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710D4" w14:textId="77777777" w:rsidR="00FA1DB9" w:rsidRDefault="00FA1DB9" w:rsidP="00B137F8">
      <w:pPr>
        <w:rPr>
          <w:rFonts w:ascii="Verdana" w:hAnsi="Verdana" w:cstheme="minorHAnsi"/>
          <w:b/>
          <w:sz w:val="18"/>
          <w:szCs w:val="18"/>
        </w:rPr>
      </w:pPr>
      <w:r>
        <w:rPr>
          <w:rFonts w:ascii="Verdana" w:hAnsi="Verdana" w:cstheme="minorHAnsi"/>
          <w:b/>
          <w:sz w:val="18"/>
          <w:szCs w:val="18"/>
        </w:rPr>
        <w:t xml:space="preserve">                                            </w:t>
      </w:r>
    </w:p>
    <w:p w14:paraId="06CFA867" w14:textId="5D91F55E" w:rsidR="00B137F8" w:rsidRDefault="00FA1DB9" w:rsidP="00B137F8">
      <w:pPr>
        <w:rPr>
          <w:rFonts w:asciiTheme="minorHAnsi" w:hAnsiTheme="minorHAnsi" w:cstheme="minorHAnsi"/>
          <w:sz w:val="20"/>
        </w:rPr>
      </w:pPr>
      <w:r>
        <w:rPr>
          <w:rFonts w:ascii="Verdana" w:hAnsi="Verdana" w:cstheme="minorHAnsi"/>
          <w:b/>
          <w:sz w:val="18"/>
          <w:szCs w:val="18"/>
        </w:rPr>
        <w:t xml:space="preserve">                                            </w:t>
      </w:r>
      <w:r w:rsidRPr="00EF77FC">
        <w:rPr>
          <w:rFonts w:ascii="Verdana" w:hAnsi="Verdana" w:cstheme="minorHAnsi"/>
          <w:b/>
          <w:sz w:val="18"/>
          <w:szCs w:val="18"/>
        </w:rPr>
        <w:t>ZAŁĄCZNIK NR 6 DO SWZ – WYKAZ WYKONANYCH ZAMÓWIEŃ</w:t>
      </w: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EF77FC" w:rsidRDefault="005B1ED0" w:rsidP="00005787">
      <w:pPr>
        <w:spacing w:line="240" w:lineRule="auto"/>
        <w:jc w:val="center"/>
        <w:rPr>
          <w:rFonts w:ascii="Verdana" w:hAnsi="Verdana" w:cstheme="minorHAnsi"/>
          <w:b/>
          <w:sz w:val="18"/>
          <w:szCs w:val="18"/>
        </w:rPr>
      </w:pPr>
      <w:r w:rsidRPr="00EF77FC">
        <w:rPr>
          <w:rFonts w:ascii="Verdana" w:hAnsi="Verdana" w:cstheme="minorHAnsi"/>
          <w:b/>
          <w:sz w:val="18"/>
          <w:szCs w:val="18"/>
        </w:rPr>
        <w:t xml:space="preserve">WYKAZ WYKONANYCH </w:t>
      </w:r>
      <w:r w:rsidR="00E130E3" w:rsidRPr="00EF77FC">
        <w:rPr>
          <w:rFonts w:ascii="Verdana" w:hAnsi="Verdana" w:cstheme="minorHAnsi"/>
          <w:b/>
          <w:sz w:val="18"/>
          <w:szCs w:val="18"/>
        </w:rPr>
        <w:t>ZAMÓWIEŃ</w:t>
      </w:r>
      <w:r w:rsidRPr="00EF77FC">
        <w:rPr>
          <w:rFonts w:ascii="Verdana" w:hAnsi="Verdana" w:cstheme="minorHAnsi"/>
          <w:b/>
          <w:sz w:val="18"/>
          <w:szCs w:val="18"/>
        </w:rPr>
        <w:t xml:space="preserve"> </w:t>
      </w:r>
    </w:p>
    <w:p w14:paraId="1AD8AF27" w14:textId="77777777" w:rsidR="003A6457" w:rsidRPr="00EF77FC" w:rsidRDefault="003A6457" w:rsidP="00B137F8">
      <w:pPr>
        <w:rPr>
          <w:rFonts w:ascii="Verdana" w:hAnsi="Verdana" w:cstheme="minorHAnsi"/>
          <w:sz w:val="18"/>
          <w:szCs w:val="18"/>
        </w:rPr>
      </w:pPr>
    </w:p>
    <w:p w14:paraId="3D994F01" w14:textId="5A7C6503" w:rsidR="000370E7" w:rsidRPr="00EF77FC" w:rsidRDefault="00B137F8" w:rsidP="00EF77FC">
      <w:pPr>
        <w:ind w:left="-170"/>
        <w:rPr>
          <w:rFonts w:ascii="Verdana" w:eastAsia="Calibri" w:hAnsi="Verdana" w:cstheme="minorHAnsi"/>
          <w:b/>
          <w:bCs/>
          <w:sz w:val="18"/>
          <w:szCs w:val="18"/>
        </w:rPr>
      </w:pPr>
      <w:r w:rsidRPr="00EF77FC">
        <w:rPr>
          <w:rFonts w:ascii="Verdana" w:hAnsi="Verdana" w:cstheme="minorHAnsi"/>
          <w:sz w:val="18"/>
          <w:szCs w:val="18"/>
          <w:lang w:eastAsia="pl-PL"/>
        </w:rPr>
        <w:t xml:space="preserve">Składając Ofertę w postępowaniu zakupowym </w:t>
      </w:r>
      <w:r w:rsidR="00DA5698" w:rsidRPr="00EF77FC">
        <w:rPr>
          <w:rFonts w:ascii="Verdana" w:hAnsi="Verdana" w:cstheme="minorHAnsi"/>
          <w:sz w:val="18"/>
          <w:szCs w:val="18"/>
          <w:lang w:eastAsia="pl-PL"/>
        </w:rPr>
        <w:t xml:space="preserve">nr </w:t>
      </w:r>
      <w:r w:rsidR="00F21A34" w:rsidRPr="00F21A34">
        <w:rPr>
          <w:rFonts w:ascii="Verdana" w:hAnsi="Verdana" w:cstheme="minorHAnsi"/>
          <w:b/>
          <w:sz w:val="18"/>
          <w:szCs w:val="18"/>
          <w:lang w:eastAsia="pl-PL"/>
        </w:rPr>
        <w:t>POST/DYS/OZ/GZ/00037/2026</w:t>
      </w:r>
      <w:r w:rsidR="00F21A34">
        <w:rPr>
          <w:rFonts w:ascii="Verdana" w:hAnsi="Verdana" w:cstheme="minorHAnsi"/>
          <w:b/>
          <w:sz w:val="18"/>
          <w:szCs w:val="18"/>
          <w:lang w:eastAsia="pl-PL"/>
        </w:rPr>
        <w:t xml:space="preserve"> </w:t>
      </w:r>
      <w:r w:rsidRPr="00EF77FC">
        <w:rPr>
          <w:rFonts w:ascii="Verdana" w:hAnsi="Verdana" w:cstheme="minorHAnsi"/>
          <w:sz w:val="18"/>
          <w:szCs w:val="18"/>
          <w:lang w:eastAsia="pl-PL"/>
        </w:rPr>
        <w:t xml:space="preserve">prowadzonym w trybie przetargu nieograniczonego </w:t>
      </w:r>
      <w:r w:rsidR="00DB01FF" w:rsidRPr="00EF77FC">
        <w:rPr>
          <w:rFonts w:ascii="Verdana" w:hAnsi="Verdana" w:cstheme="minorHAnsi"/>
          <w:sz w:val="18"/>
          <w:szCs w:val="18"/>
          <w:lang w:eastAsia="pl-PL"/>
        </w:rPr>
        <w:t>pn</w:t>
      </w:r>
      <w:r w:rsidR="00502D19" w:rsidRPr="00EF77FC">
        <w:rPr>
          <w:rFonts w:ascii="Verdana" w:hAnsi="Verdana" w:cstheme="minorHAnsi"/>
          <w:sz w:val="18"/>
          <w:szCs w:val="18"/>
          <w:lang w:eastAsia="pl-PL"/>
        </w:rPr>
        <w:t xml:space="preserve">. </w:t>
      </w:r>
      <w:r w:rsidR="00F21A34" w:rsidRPr="00F21A34">
        <w:rPr>
          <w:rFonts w:ascii="Verdana" w:eastAsia="Calibri" w:hAnsi="Verdana" w:cstheme="minorHAnsi"/>
          <w:b/>
          <w:bCs/>
          <w:sz w:val="18"/>
          <w:szCs w:val="18"/>
        </w:rPr>
        <w:t>Roboty budowlane elektroenergetyczne. Części postępowania: 1) Skołoszów 11. 2) Zapałów 4. 3) Steniatyn 3</w:t>
      </w:r>
      <w:r w:rsidR="00F23F8A">
        <w:rPr>
          <w:rFonts w:ascii="Verdana" w:eastAsia="Calibri" w:hAnsi="Verdana" w:cstheme="minorHAnsi"/>
          <w:b/>
          <w:bCs/>
          <w:sz w:val="18"/>
          <w:szCs w:val="18"/>
        </w:rPr>
        <w:t xml:space="preserve">, </w:t>
      </w:r>
      <w:r w:rsidR="00C85082" w:rsidRPr="00EF77FC">
        <w:rPr>
          <w:rFonts w:ascii="Verdana" w:hAnsi="Verdana" w:cstheme="minorHAnsi"/>
          <w:sz w:val="18"/>
          <w:szCs w:val="18"/>
          <w:lang w:eastAsia="pl-PL"/>
        </w:rPr>
        <w:t>oświadczamy,</w:t>
      </w:r>
      <w:r w:rsidR="008B5FA5" w:rsidRPr="00EF77FC">
        <w:rPr>
          <w:rFonts w:ascii="Verdana" w:hAnsi="Verdana" w:cstheme="minorHAnsi"/>
          <w:sz w:val="18"/>
          <w:szCs w:val="18"/>
          <w:lang w:eastAsia="pl-PL"/>
        </w:rPr>
        <w:t xml:space="preserve"> </w:t>
      </w:r>
      <w:r w:rsidR="00C85082" w:rsidRPr="00EF77FC">
        <w:rPr>
          <w:rFonts w:ascii="Verdana" w:hAnsi="Verdana" w:cstheme="minorHAnsi"/>
          <w:bCs/>
          <w:sz w:val="18"/>
          <w:szCs w:val="18"/>
          <w:lang w:eastAsia="pl-PL"/>
        </w:rPr>
        <w:t xml:space="preserve">że </w:t>
      </w:r>
      <w:r w:rsidRPr="00EF77FC">
        <w:rPr>
          <w:rFonts w:ascii="Verdana" w:hAnsi="Verdana" w:cstheme="minorHAnsi"/>
          <w:sz w:val="18"/>
          <w:szCs w:val="18"/>
          <w:lang w:eastAsia="pl-PL"/>
        </w:rPr>
        <w:t xml:space="preserve">w okresie ostatnich </w:t>
      </w:r>
      <w:r w:rsidR="00F23F8A">
        <w:rPr>
          <w:rFonts w:ascii="Verdana" w:hAnsi="Verdana" w:cstheme="minorHAnsi"/>
          <w:b/>
          <w:sz w:val="18"/>
          <w:szCs w:val="18"/>
          <w:lang w:eastAsia="pl-PL"/>
        </w:rPr>
        <w:t>5</w:t>
      </w:r>
      <w:r w:rsidR="001B417C" w:rsidRPr="00EF77FC">
        <w:rPr>
          <w:rFonts w:ascii="Verdana" w:hAnsi="Verdana" w:cstheme="minorHAnsi"/>
          <w:b/>
          <w:sz w:val="18"/>
          <w:szCs w:val="18"/>
          <w:lang w:eastAsia="pl-PL"/>
        </w:rPr>
        <w:t xml:space="preserve"> lat </w:t>
      </w:r>
      <w:r w:rsidRPr="00EF77FC">
        <w:rPr>
          <w:rFonts w:ascii="Verdana" w:hAnsi="Verdana" w:cstheme="minorHAnsi"/>
          <w:sz w:val="18"/>
          <w:szCs w:val="18"/>
          <w:lang w:eastAsia="pl-PL"/>
        </w:rPr>
        <w:t xml:space="preserve">przed upływem terminu składania Ofert wykonaliśmy następujące </w:t>
      </w:r>
      <w:r w:rsidR="001B56CC" w:rsidRPr="00EF77FC">
        <w:rPr>
          <w:rFonts w:ascii="Verdana" w:hAnsi="Verdana" w:cstheme="minorHAnsi"/>
          <w:sz w:val="18"/>
          <w:szCs w:val="18"/>
          <w:lang w:eastAsia="pl-PL"/>
        </w:rPr>
        <w:t>zamówienia</w:t>
      </w:r>
      <w:r w:rsidR="00AC272D" w:rsidRPr="00EF77FC">
        <w:rPr>
          <w:rFonts w:ascii="Verdana" w:hAnsi="Verdana" w:cstheme="minorHAnsi"/>
          <w:sz w:val="18"/>
          <w:szCs w:val="18"/>
        </w:rPr>
        <w:t>.</w:t>
      </w:r>
    </w:p>
    <w:p w14:paraId="3E92192E" w14:textId="35558C7E" w:rsidR="00B137F8" w:rsidRDefault="00B137F8" w:rsidP="003D3A4B">
      <w:pPr>
        <w:spacing w:after="120"/>
        <w:rPr>
          <w:rFonts w:ascii="Verdana" w:hAnsi="Verdana" w:cstheme="minorHAnsi"/>
          <w:b/>
          <w:color w:val="FF0000"/>
          <w:sz w:val="18"/>
          <w:szCs w:val="18"/>
        </w:rPr>
      </w:pPr>
    </w:p>
    <w:p w14:paraId="5D9C9AC7" w14:textId="62F61A18" w:rsidR="00656DDF" w:rsidRPr="00D935C4" w:rsidRDefault="00656DDF" w:rsidP="003D3A4B">
      <w:pPr>
        <w:spacing w:after="120"/>
        <w:rPr>
          <w:rFonts w:ascii="Verdana" w:hAnsi="Verdana" w:cstheme="minorHAnsi"/>
          <w:b/>
          <w:color w:val="FF0000"/>
          <w:sz w:val="18"/>
          <w:szCs w:val="18"/>
        </w:rPr>
      </w:pPr>
      <w:r w:rsidRPr="00656DDF">
        <w:rPr>
          <w:rFonts w:ascii="Verdana" w:hAnsi="Verdana" w:cstheme="minorHAnsi"/>
          <w:b/>
          <w:color w:val="FF0000"/>
          <w:sz w:val="18"/>
          <w:szCs w:val="18"/>
        </w:rPr>
        <w:t>Dotyczy Części postępowania nr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FA1DB9">
      <w:headerReference w:type="default" r:id="rId13"/>
      <w:footerReference w:type="default" r:id="rId14"/>
      <w:headerReference w:type="first" r:id="rId15"/>
      <w:pgSz w:w="11906" w:h="16838" w:code="9"/>
      <w:pgMar w:top="1525" w:right="1418"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440D2A7D"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1A34">
      <w:rPr>
        <w:rFonts w:ascii="Verdana" w:hAnsi="Verdana"/>
        <w:sz w:val="14"/>
        <w:szCs w:val="14"/>
      </w:rPr>
      <w:t xml:space="preserve">  </w:t>
    </w:r>
    <w:r w:rsidRPr="002A3BD1">
      <w:rPr>
        <w:rFonts w:ascii="Verdana" w:hAnsi="Verdana"/>
        <w:sz w:val="14"/>
        <w:szCs w:val="14"/>
      </w:rPr>
      <w:t xml:space="preserve">Specyfikacja Warunków Zamówienia (SWZ)                                                                                                         </w:t>
    </w:r>
  </w:p>
  <w:p w14:paraId="0CFF5046" w14:textId="2122F755" w:rsidR="008A2988" w:rsidRDefault="00F21A34">
    <w:pPr>
      <w:pStyle w:val="Nagwek"/>
    </w:pPr>
    <w:r w:rsidRPr="00F21A34">
      <w:rPr>
        <w:rFonts w:ascii="Verdana" w:hAnsi="Verdana"/>
        <w:sz w:val="14"/>
        <w:szCs w:val="14"/>
      </w:rPr>
      <w:t>POST/DYS/OZ/GZ/00037/2026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0091"/>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29F0"/>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3B"/>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DDF"/>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6EF"/>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5B6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0FA7"/>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2DE8"/>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3C1"/>
    <w:rsid w:val="00987631"/>
    <w:rsid w:val="00987AC6"/>
    <w:rsid w:val="009901CA"/>
    <w:rsid w:val="0099048F"/>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1C47"/>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075"/>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4EEB"/>
    <w:rsid w:val="00CA6A35"/>
    <w:rsid w:val="00CA6BB0"/>
    <w:rsid w:val="00CB0B7B"/>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4659"/>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BE2"/>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A8"/>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7FC"/>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1A34"/>
    <w:rsid w:val="00F226AB"/>
    <w:rsid w:val="00F23F8A"/>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1DB9"/>
    <w:rsid w:val="00FA2927"/>
    <w:rsid w:val="00FA2E02"/>
    <w:rsid w:val="00FA3BF8"/>
    <w:rsid w:val="00FA6002"/>
    <w:rsid w:val="00FA6341"/>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26EE7"/>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A3B"/>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E71EF"/>
    <w:rsid w:val="00705B63"/>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863C1"/>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65075"/>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4BE2"/>
    <w:rsid w:val="00E46B7E"/>
    <w:rsid w:val="00E64E8C"/>
    <w:rsid w:val="00E70F62"/>
    <w:rsid w:val="00E779D6"/>
    <w:rsid w:val="00EB05A8"/>
    <w:rsid w:val="00EB547D"/>
    <w:rsid w:val="00ED2913"/>
    <w:rsid w:val="00ED5DD4"/>
    <w:rsid w:val="00EE39C7"/>
    <w:rsid w:val="00EF5F32"/>
    <w:rsid w:val="00F03012"/>
    <w:rsid w:val="00F44B1A"/>
    <w:rsid w:val="00F56D7A"/>
    <w:rsid w:val="00F7618D"/>
    <w:rsid w:val="00F8384E"/>
    <w:rsid w:val="00FA6341"/>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196</Words>
  <Characters>1182</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24</cp:revision>
  <cp:lastPrinted>2021-02-26T13:14:00Z</cp:lastPrinted>
  <dcterms:created xsi:type="dcterms:W3CDTF">2025-06-13T08:46:00Z</dcterms:created>
  <dcterms:modified xsi:type="dcterms:W3CDTF">2026-01-14T11:22:00Z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